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5660ADB0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2619A5">
        <w:rPr>
          <w:rFonts w:ascii="Cambria" w:hAnsi="Cambria" w:cs="Arial"/>
          <w:b/>
          <w:bCs/>
        </w:rPr>
        <w:t>Sokołów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770E20CD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2619A5">
        <w:rPr>
          <w:rFonts w:ascii="Cambria" w:hAnsi="Cambria" w:cs="Arial"/>
          <w:b/>
          <w:bCs/>
        </w:rPr>
        <w:t>Kupientyńska 17B,</w:t>
      </w:r>
      <w:r w:rsidRPr="0057603E">
        <w:rPr>
          <w:rFonts w:ascii="Cambria" w:hAnsi="Cambria" w:cs="Arial"/>
          <w:b/>
          <w:bCs/>
        </w:rPr>
        <w:t xml:space="preserve"> </w:t>
      </w:r>
      <w:r w:rsidR="002619A5">
        <w:rPr>
          <w:rFonts w:ascii="Cambria" w:hAnsi="Cambria" w:cs="Arial"/>
          <w:b/>
          <w:bCs/>
        </w:rPr>
        <w:t>08</w:t>
      </w:r>
      <w:r w:rsidRPr="0057603E">
        <w:rPr>
          <w:rFonts w:ascii="Cambria" w:hAnsi="Cambria" w:cs="Arial"/>
          <w:b/>
          <w:bCs/>
        </w:rPr>
        <w:t>-</w:t>
      </w:r>
      <w:r w:rsidR="002619A5">
        <w:rPr>
          <w:rFonts w:ascii="Cambria" w:hAnsi="Cambria" w:cs="Arial"/>
          <w:b/>
          <w:bCs/>
        </w:rPr>
        <w:t>300</w:t>
      </w:r>
      <w:r w:rsidRPr="0057603E">
        <w:rPr>
          <w:rFonts w:ascii="Cambria" w:hAnsi="Cambria" w:cs="Arial"/>
          <w:b/>
          <w:bCs/>
        </w:rPr>
        <w:t xml:space="preserve"> </w:t>
      </w:r>
      <w:r w:rsidR="002619A5">
        <w:rPr>
          <w:rFonts w:ascii="Cambria" w:hAnsi="Cambria" w:cs="Arial"/>
          <w:b/>
          <w:bCs/>
        </w:rPr>
        <w:t>Sokołów Podlaski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79568CB0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2619A5">
        <w:rPr>
          <w:rFonts w:ascii="Cambria" w:hAnsi="Cambria" w:cs="Arial"/>
          <w:bCs/>
          <w:sz w:val="22"/>
          <w:szCs w:val="22"/>
        </w:rPr>
        <w:t>Sokołów w roku 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2D5CA6">
        <w:rPr>
          <w:rFonts w:ascii="Cambria" w:hAnsi="Cambria" w:cs="Arial"/>
          <w:bCs/>
          <w:sz w:val="22"/>
          <w:szCs w:val="22"/>
        </w:rPr>
        <w:t>2</w:t>
      </w:r>
      <w:bookmarkStart w:id="0" w:name="_GoBack"/>
      <w:bookmarkEnd w:id="0"/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0362616C" w14:textId="77777777" w:rsidR="00BA363D" w:rsidRDefault="00BA363D" w:rsidP="00D16198">
      <w:pPr>
        <w:spacing w:before="120"/>
        <w:rPr>
          <w:rFonts w:ascii="Cambria" w:hAnsi="Cambria"/>
          <w:b/>
          <w:u w:val="single"/>
        </w:rPr>
      </w:pPr>
    </w:p>
    <w:tbl>
      <w:tblPr>
        <w:tblW w:w="14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76"/>
        <w:gridCol w:w="1506"/>
        <w:gridCol w:w="3784"/>
        <w:gridCol w:w="818"/>
        <w:gridCol w:w="1130"/>
        <w:gridCol w:w="1415"/>
        <w:gridCol w:w="1357"/>
        <w:gridCol w:w="845"/>
        <w:gridCol w:w="1079"/>
        <w:gridCol w:w="940"/>
        <w:gridCol w:w="380"/>
      </w:tblGrid>
      <w:tr w:rsidR="00256294" w:rsidRPr="00256294" w14:paraId="7BC99825" w14:textId="77777777" w:rsidTr="00256294">
        <w:trPr>
          <w:trHeight w:val="315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C58B816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9B307B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9FCEB4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56294" w:rsidRPr="00256294" w14:paraId="0E262315" w14:textId="77777777" w:rsidTr="00256294">
        <w:trPr>
          <w:trHeight w:val="240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DEAB97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69AC47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02F357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3E1864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3A6842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BE5ABA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AB9EF7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FE13EA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4EDBF6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595232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B31C3C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4EFBFE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56294" w:rsidRPr="00256294" w14:paraId="453B3997" w14:textId="77777777" w:rsidTr="00256294">
        <w:trPr>
          <w:trHeight w:val="1125"/>
        </w:trPr>
        <w:tc>
          <w:tcPr>
            <w:tcW w:w="35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81C8E01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A80B11A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0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170C23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8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395E73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CE94368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3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BCBE09F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7506B4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5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8F2A83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25EDF00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7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9DBCB2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A5CCD42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256294" w:rsidRPr="00256294" w14:paraId="42EAC220" w14:textId="77777777" w:rsidTr="00256294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1D1CD1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E731ED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732D2F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89946FB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44DC08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B9F85F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1137,00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7A29B5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9ECC62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13BE51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7906CA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06334D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56294" w:rsidRPr="00256294" w14:paraId="02E86831" w14:textId="77777777" w:rsidTr="00256294">
        <w:trPr>
          <w:trHeight w:val="240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262576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77F690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3AABDB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DFDD95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445BB2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7E88D7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547D65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5B44A2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64FCDA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4516BB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85CE1E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4101A2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56294" w:rsidRPr="00256294" w14:paraId="46762899" w14:textId="77777777" w:rsidTr="00256294">
        <w:trPr>
          <w:trHeight w:val="315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8F1C617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49333A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3F24DE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56294" w:rsidRPr="00256294" w14:paraId="00C72CEE" w14:textId="77777777" w:rsidTr="00256294">
        <w:trPr>
          <w:trHeight w:val="240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004827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DCE074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9B8547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54C50B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17FF14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A17210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A1BAD0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887FBA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98C4F5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C8C24C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D2A88A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988230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56294" w:rsidRPr="00256294" w14:paraId="507BF8B4" w14:textId="77777777" w:rsidTr="00256294">
        <w:trPr>
          <w:trHeight w:val="1110"/>
        </w:trPr>
        <w:tc>
          <w:tcPr>
            <w:tcW w:w="35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413507E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03EE28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0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D447A0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8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CCAFD2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81FE4D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3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05C947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07ABFF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5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A5E0B36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4E0EB97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7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BAB296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C61D6D7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256294" w:rsidRPr="00256294" w14:paraId="79C3DF68" w14:textId="77777777" w:rsidTr="00256294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01024F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C26046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F43386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696A34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1C3483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178DCF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6342,00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A820BA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FC7A4E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ECCA0A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0FDB51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5D8BAB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56294" w:rsidRPr="00256294" w14:paraId="7ABE4722" w14:textId="77777777" w:rsidTr="00256294">
        <w:trPr>
          <w:trHeight w:val="240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5E9323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3F9761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9F5322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451299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E749DA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091AF8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5C6FB6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368E3B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FB43AD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60204F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C45615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27463D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56294" w:rsidRPr="00256294" w14:paraId="12B044E2" w14:textId="77777777" w:rsidTr="00256294">
        <w:trPr>
          <w:trHeight w:val="315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0BBCD4C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BFD6D1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A0F3A8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56294" w:rsidRPr="00256294" w14:paraId="4B6916B5" w14:textId="77777777" w:rsidTr="00256294">
        <w:trPr>
          <w:trHeight w:val="240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4F4535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1EB115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7C60A1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93A67A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6673AE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70C07D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9552ED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9B2DEF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3DE984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342F91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119382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54C728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56294" w:rsidRPr="00256294" w14:paraId="64FD80E9" w14:textId="77777777" w:rsidTr="00256294">
        <w:trPr>
          <w:trHeight w:val="1320"/>
        </w:trPr>
        <w:tc>
          <w:tcPr>
            <w:tcW w:w="35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998FB0B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E38DF2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0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C93230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8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973AE6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BB4CC4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3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97CD26B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A13D32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5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B57756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B005B7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7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D837C4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E01E76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256294" w:rsidRPr="00256294" w14:paraId="726D4E03" w14:textId="77777777" w:rsidTr="00256294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4767FF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6D9D6C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3CEE69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E92F221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5FE0D6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414D88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2397,00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482170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37A705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0F42DC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84B5CF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3F8F68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56294" w:rsidRPr="00256294" w14:paraId="31C90877" w14:textId="77777777" w:rsidTr="00256294">
        <w:trPr>
          <w:trHeight w:val="240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56C2FF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839EDC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7218D1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2EDAEC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917723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9446AA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67D680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9CD853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23AA50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49A7D0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B7ADDB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95757C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56294" w:rsidRPr="00256294" w14:paraId="51D86D0D" w14:textId="77777777" w:rsidTr="00256294">
        <w:trPr>
          <w:trHeight w:val="315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8567EB9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48293D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63058A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56294" w:rsidRPr="00256294" w14:paraId="41E0C0A5" w14:textId="77777777" w:rsidTr="00256294">
        <w:trPr>
          <w:trHeight w:val="240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DC7777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E01814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0876E1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C577BF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8FBB57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12FA74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1F2C1B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EBB3F1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62FDDD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B1F4E8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0D383A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330201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56294" w:rsidRPr="00256294" w14:paraId="656CF911" w14:textId="77777777" w:rsidTr="00256294">
        <w:trPr>
          <w:trHeight w:val="1200"/>
        </w:trPr>
        <w:tc>
          <w:tcPr>
            <w:tcW w:w="35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64B6370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32B64C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0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588700E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8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3F9909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DEC0D6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3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498D864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B2378A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5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09805A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D8DC0A9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7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224BD35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7B5B5E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256294" w:rsidRPr="00256294" w14:paraId="1A8017E4" w14:textId="77777777" w:rsidTr="00256294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9BEBCD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B1DD29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7E1E85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365D019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ED2B9F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AF32C0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705,00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3ACE3D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06AF82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87F4A7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C19033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C5ACB9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56294" w:rsidRPr="00256294" w14:paraId="0F0AF22D" w14:textId="77777777" w:rsidTr="00256294">
        <w:trPr>
          <w:trHeight w:val="240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2141C5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E50864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7FDEC2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91B12F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4749D1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E7A66D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E872B9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85F5DB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359372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6661CB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C2795E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B6F613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56294" w:rsidRPr="00256294" w14:paraId="12822D45" w14:textId="77777777" w:rsidTr="00256294">
        <w:trPr>
          <w:trHeight w:val="315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1F94F76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6A34AA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732C95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56294" w:rsidRPr="00256294" w14:paraId="3B4B1E54" w14:textId="77777777" w:rsidTr="00256294">
        <w:trPr>
          <w:trHeight w:val="240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0F5B14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25CBC9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07965E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205E67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D26F7C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0BA842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42DF5E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7FE880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0737B0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F035D3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4DC628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B7B296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56294" w:rsidRPr="00256294" w14:paraId="47D1540F" w14:textId="77777777" w:rsidTr="00256294">
        <w:trPr>
          <w:trHeight w:val="1320"/>
        </w:trPr>
        <w:tc>
          <w:tcPr>
            <w:tcW w:w="35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BD73D7A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B5E5DAB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0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E3C35A0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8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6E2000F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291D7D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3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5CF651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6233DA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5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6C1566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7DD6C7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7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DA55959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6188FE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256294" w:rsidRPr="00256294" w14:paraId="27DC9501" w14:textId="77777777" w:rsidTr="00256294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92B0D8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972FCD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11A371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0B7E2F8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8B116C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282119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1326,00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8A6CCA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7C3768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666932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DE89E3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5CCACA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56294" w:rsidRPr="00256294" w14:paraId="0022BBDF" w14:textId="77777777" w:rsidTr="00256294">
        <w:trPr>
          <w:trHeight w:val="240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4D173C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814AC4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1DFF3E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D5D6A6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987227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5FFF76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D81BAC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AA6C1B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01FA63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EF72BF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11C781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1F6997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56294" w:rsidRPr="00256294" w14:paraId="2E1852D0" w14:textId="77777777" w:rsidTr="00256294">
        <w:trPr>
          <w:trHeight w:val="1245"/>
        </w:trPr>
        <w:tc>
          <w:tcPr>
            <w:tcW w:w="35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F8E10C9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26C065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0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AFAE99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8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BC9D721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4F0BFE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3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8BE49E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CE56F8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5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BEB2C35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0BA501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7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C5D03B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CD26276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5629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256294" w:rsidRPr="00256294" w14:paraId="62EF2685" w14:textId="77777777" w:rsidTr="00256294">
        <w:trPr>
          <w:trHeight w:val="900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2DB878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0ADBAA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99DD33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PORZ&gt;100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3C7E291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Oczyszczanie zrębów, gruntów porolnych, halizn i płazowin ze zbędnych podrostów, odrośli, krzewów i krzewinek poprzez wycinanie i wynoszenie wyciętego materiału - dla 100% pokrycia powierzchni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4BA3DF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DAA1FC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0,99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bottom"/>
            <w:hideMark/>
          </w:tcPr>
          <w:p w14:paraId="24854A0B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764776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A04DEF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DAC263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600D68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56294" w:rsidRPr="00256294" w14:paraId="31B2C808" w14:textId="77777777" w:rsidTr="00256294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A5B10F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863FC6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497908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0B4E32D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7C02D3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852B72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25,07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bottom"/>
            <w:hideMark/>
          </w:tcPr>
          <w:p w14:paraId="55E0A99A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D75615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0E3501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1424E0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D7AA74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56294" w:rsidRPr="00256294" w14:paraId="0D9990D6" w14:textId="77777777" w:rsidTr="00256294">
        <w:trPr>
          <w:trHeight w:val="450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B0B4F9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1B74AC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67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57B782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827EBF0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933DD1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B7366B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63,69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bottom"/>
            <w:hideMark/>
          </w:tcPr>
          <w:p w14:paraId="2CAF8941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31490B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CC214F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26A645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C5855A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56294" w:rsidRPr="00256294" w14:paraId="4358A393" w14:textId="77777777" w:rsidTr="00256294">
        <w:trPr>
          <w:trHeight w:val="450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560BA0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08E792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A89BD7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26F4BBD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B97A2F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9145D3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20,67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bottom"/>
            <w:hideMark/>
          </w:tcPr>
          <w:p w14:paraId="403086F2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B5BCD8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1A7685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41B42B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A9A62B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56294" w:rsidRPr="00256294" w14:paraId="2DA6B898" w14:textId="77777777" w:rsidTr="00256294">
        <w:trPr>
          <w:trHeight w:val="450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88243B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E2BF82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D98A0E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0924541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77A65B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35BF6E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10,39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bottom"/>
            <w:hideMark/>
          </w:tcPr>
          <w:p w14:paraId="63FDDF03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616044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B6D2F1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C730E7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AC0774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56294" w:rsidRPr="00256294" w14:paraId="3ED2609C" w14:textId="77777777" w:rsidTr="00256294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0475AF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23ABF0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81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880FA5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SPUL-BC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BCD17B6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w bruzdach pogłębiaczem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139B1A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320332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77,36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bottom"/>
            <w:hideMark/>
          </w:tcPr>
          <w:p w14:paraId="7EB16B54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6F715E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5D2D18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97B4A1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F96633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56294" w:rsidRPr="00256294" w14:paraId="4B6FED37" w14:textId="77777777" w:rsidTr="00256294">
        <w:trPr>
          <w:trHeight w:val="450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D10F59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469889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567306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WYK-RAB2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C8769F3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Wykonanie </w:t>
            </w:r>
            <w:proofErr w:type="spellStart"/>
            <w:r w:rsidRPr="0025629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rabatowałków</w:t>
            </w:r>
            <w:proofErr w:type="spellEnd"/>
            <w:r w:rsidRPr="0025629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pługiem specjalistycznym 2-odkładnicowym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F84EAB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EEC338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12,60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bottom"/>
            <w:hideMark/>
          </w:tcPr>
          <w:p w14:paraId="7BC43805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A6219C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643902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EBEBAE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BD1F8B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56294" w:rsidRPr="00256294" w14:paraId="1B6243BC" w14:textId="77777777" w:rsidTr="00256294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EC2907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EEC769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64E722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A03AA9D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B529C5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103F88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147,60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bottom"/>
            <w:hideMark/>
          </w:tcPr>
          <w:p w14:paraId="686243DB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D227B7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4A5452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91BA82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ACFC92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56294" w:rsidRPr="00256294" w14:paraId="6F8F0AAA" w14:textId="77777777" w:rsidTr="00256294">
        <w:trPr>
          <w:trHeight w:val="450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CD3CD8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A3F121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663D7B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4515DE4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8BD53C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803DBC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bottom"/>
            <w:hideMark/>
          </w:tcPr>
          <w:p w14:paraId="15CD0E18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A27C6B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8BFC92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6555DD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9BDD8B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56294" w:rsidRPr="00256294" w14:paraId="231ED11D" w14:textId="77777777" w:rsidTr="00256294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990E8C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CFF530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FE1497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D68E31D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DD8590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59975D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26,70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bottom"/>
            <w:hideMark/>
          </w:tcPr>
          <w:p w14:paraId="2410B184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76C98E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1F13B1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435599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37C8CB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56294" w:rsidRPr="00256294" w14:paraId="432BF19B" w14:textId="77777777" w:rsidTr="00256294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49164E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E9A732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C0028E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52ECFCF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E72A51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4F317B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178,30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bottom"/>
            <w:hideMark/>
          </w:tcPr>
          <w:p w14:paraId="3329FD2C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E25162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59099F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D2FDB2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5B3C7A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56294" w:rsidRPr="00256294" w14:paraId="7DB48E9C" w14:textId="77777777" w:rsidTr="00256294">
        <w:trPr>
          <w:trHeight w:val="450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E0A69F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64D709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9A53BA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68AF026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25629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25629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2B92A9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A6215A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5,43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bottom"/>
            <w:hideMark/>
          </w:tcPr>
          <w:p w14:paraId="0D5A703C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906F0F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01744D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D7B6B8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89775A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56294" w:rsidRPr="00256294" w14:paraId="161F99B7" w14:textId="77777777" w:rsidTr="00256294">
        <w:trPr>
          <w:trHeight w:val="450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CFEB7D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89D4C7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B4C33D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B2D90C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3D6BB1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591FF8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62,51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bottom"/>
            <w:hideMark/>
          </w:tcPr>
          <w:p w14:paraId="712C4F8C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F4A1A0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E94308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BD3D75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EB8A25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56294" w:rsidRPr="00256294" w14:paraId="1939389E" w14:textId="77777777" w:rsidTr="00256294">
        <w:trPr>
          <w:trHeight w:val="450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58C716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DA8D61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6E9BC7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E5AFD75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BA3503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90A72E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30,57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bottom"/>
            <w:hideMark/>
          </w:tcPr>
          <w:p w14:paraId="2D6A698D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6017E4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818596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EE735A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CC35D0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56294" w:rsidRPr="00256294" w14:paraId="122D31EE" w14:textId="77777777" w:rsidTr="00256294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3DC6E3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03C2DD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576E4E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82F6DE5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97AF93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377BE2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33,25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bottom"/>
            <w:hideMark/>
          </w:tcPr>
          <w:p w14:paraId="57987301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80C868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94E57D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34F6F4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F2C2F0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56294" w:rsidRPr="00256294" w14:paraId="528BA0AF" w14:textId="77777777" w:rsidTr="00256294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E12889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DD0EFF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9536F5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06A4B8B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E0D4C2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4EF855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35,57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bottom"/>
            <w:hideMark/>
          </w:tcPr>
          <w:p w14:paraId="2499B743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184BC6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1FBAE2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511C4F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B7E2FC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56294" w:rsidRPr="00256294" w14:paraId="508CFD47" w14:textId="77777777" w:rsidTr="00256294">
        <w:trPr>
          <w:trHeight w:val="450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A029D2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714BBD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733B18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8AEF2B7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A23F01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57F21D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7,84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bottom"/>
            <w:hideMark/>
          </w:tcPr>
          <w:p w14:paraId="71F019F9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2164B0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2077E6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A482BB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38010D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56294" w:rsidRPr="00256294" w14:paraId="3FD28D5A" w14:textId="77777777" w:rsidTr="00256294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DD776A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3B098F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EA6395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BFAFA2F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5CB99C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497C05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bottom"/>
            <w:hideMark/>
          </w:tcPr>
          <w:p w14:paraId="1427D0AB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7CE58B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7EF2E5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38F628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485ADD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56294" w:rsidRPr="00256294" w14:paraId="4D3AA31A" w14:textId="77777777" w:rsidTr="00256294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8590F6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16E9FD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1B405C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0810520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AE98A1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2249EE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14,55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bottom"/>
            <w:hideMark/>
          </w:tcPr>
          <w:p w14:paraId="1F7B0974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266063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4C871D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E83282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E6904C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56294" w:rsidRPr="00256294" w14:paraId="27532D4B" w14:textId="77777777" w:rsidTr="00256294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900113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860D91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C36172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77E304C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0FC44D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EA9F01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bottom"/>
            <w:hideMark/>
          </w:tcPr>
          <w:p w14:paraId="25E2CBE5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B4E490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B13005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8C0324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612EF5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56294" w:rsidRPr="00256294" w14:paraId="73B104D7" w14:textId="77777777" w:rsidTr="00256294">
        <w:trPr>
          <w:trHeight w:val="450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FD6A3E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E197C0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8788AD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F932C36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140BE0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187EBF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bottom"/>
            <w:hideMark/>
          </w:tcPr>
          <w:p w14:paraId="4EC32E4B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D3C2F9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EB881F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D1F9E8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6D21A9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56294" w:rsidRPr="00256294" w14:paraId="6C4024E3" w14:textId="77777777" w:rsidTr="00256294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13B200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A09A9E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587977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4388A71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240470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CB3266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bottom"/>
            <w:hideMark/>
          </w:tcPr>
          <w:p w14:paraId="36595A9B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F5C733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E7AFAB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4AF92E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462D2F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56294" w:rsidRPr="00256294" w14:paraId="461946B1" w14:textId="77777777" w:rsidTr="00256294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D3F6DF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B2C41F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1A9D85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ZB-NASDB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619E35D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dęba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343DC7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32D0B7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3500,00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bottom"/>
            <w:hideMark/>
          </w:tcPr>
          <w:p w14:paraId="157DB2A8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3B9706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1D84CE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7C96D5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B35038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56294" w:rsidRPr="00256294" w14:paraId="4BBD7C52" w14:textId="77777777" w:rsidTr="00256294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B9BFAE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FB45B6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AE263E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ZB-NASBRZ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7FDEB2C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brzozy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33B7E0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21CB65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bottom"/>
            <w:hideMark/>
          </w:tcPr>
          <w:p w14:paraId="35848BF4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F9D433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4E8A15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143480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2EE96B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56294" w:rsidRPr="00256294" w14:paraId="76A490B1" w14:textId="77777777" w:rsidTr="00256294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573672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D09965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997355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ZB-NASGB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9EA7433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graba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7886B8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D5118C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bottom"/>
            <w:hideMark/>
          </w:tcPr>
          <w:p w14:paraId="7D0ECD05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DC3C9E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0E405C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C7BD6C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BAB452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56294" w:rsidRPr="00256294" w14:paraId="13040A4E" w14:textId="77777777" w:rsidTr="00256294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4FCD84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8BF420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217227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ZB-NASWZ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C2505AE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wiązu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57B0F0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2BC106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bottom"/>
            <w:hideMark/>
          </w:tcPr>
          <w:p w14:paraId="3798FB37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EA4660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9A78BC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16B66A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60E37E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56294" w:rsidRPr="00256294" w14:paraId="6D7EF1AE" w14:textId="77777777" w:rsidTr="00256294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0C0849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A6A9F7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D35395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ZB-NASP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33A2F81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pozostałych gatunków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3D406E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DD8A44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52,00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bottom"/>
            <w:hideMark/>
          </w:tcPr>
          <w:p w14:paraId="700DFF0F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FED0AB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981174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E2671C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9A5A16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56294" w:rsidRPr="00256294" w14:paraId="625E463F" w14:textId="77777777" w:rsidTr="00256294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0AA270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0670D6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23ACE4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AAC76EE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5B429B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170C5A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bottom"/>
            <w:hideMark/>
          </w:tcPr>
          <w:p w14:paraId="54419C94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20C955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D8AD7A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83F4DE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55B06E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56294" w:rsidRPr="00256294" w14:paraId="54C846D9" w14:textId="77777777" w:rsidTr="00256294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B9DA5E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FB2F2C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4DA1D3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D45D246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A0B13A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BBEA31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366,00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bottom"/>
            <w:hideMark/>
          </w:tcPr>
          <w:p w14:paraId="011437C4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AC0522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4DECA2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7BA47F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6264F8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56294" w:rsidRPr="00256294" w14:paraId="572BDA88" w14:textId="77777777" w:rsidTr="00256294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52DAFC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A7BB74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CF3D0A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96571B0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C74A98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85AB5F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135,00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bottom"/>
            <w:hideMark/>
          </w:tcPr>
          <w:p w14:paraId="060C229F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98EFB4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3079DE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C043AA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F0C113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56294" w:rsidRPr="00256294" w14:paraId="6C73C399" w14:textId="77777777" w:rsidTr="00256294">
        <w:trPr>
          <w:trHeight w:val="240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6B6B12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F77F4F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DBD782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E77FF3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24726E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46C80A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751EEC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2FFDCE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2898E8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7EEAA6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FCD192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00C433" w14:textId="77777777" w:rsidR="00256294" w:rsidRPr="00256294" w:rsidRDefault="00256294" w:rsidP="0025629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56294" w:rsidRPr="00256294" w14:paraId="39D33613" w14:textId="77777777" w:rsidTr="00256294">
        <w:trPr>
          <w:trHeight w:val="255"/>
        </w:trPr>
        <w:tc>
          <w:tcPr>
            <w:tcW w:w="6516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023B414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64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C02187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256294" w:rsidRPr="00256294" w14:paraId="6B8676F3" w14:textId="77777777" w:rsidTr="00256294">
        <w:trPr>
          <w:trHeight w:val="255"/>
        </w:trPr>
        <w:tc>
          <w:tcPr>
            <w:tcW w:w="6516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6CE3E4E" w14:textId="77777777" w:rsidR="00256294" w:rsidRPr="00256294" w:rsidRDefault="00256294" w:rsidP="00256294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64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393A82" w14:textId="77777777" w:rsidR="00256294" w:rsidRPr="00256294" w:rsidRDefault="00256294" w:rsidP="0025629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256294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5D4AC320" w14:textId="77777777" w:rsidR="00256294" w:rsidRDefault="00256294" w:rsidP="00D16198">
      <w:pPr>
        <w:spacing w:before="120"/>
        <w:rPr>
          <w:rFonts w:ascii="Cambria" w:hAnsi="Cambria"/>
          <w:b/>
          <w:u w:val="single"/>
        </w:rPr>
      </w:pPr>
    </w:p>
    <w:p w14:paraId="182C7C2B" w14:textId="77777777" w:rsidR="00256294" w:rsidRDefault="00256294" w:rsidP="00D16198">
      <w:pPr>
        <w:spacing w:before="120"/>
        <w:rPr>
          <w:rFonts w:ascii="Cambria" w:hAnsi="Cambria"/>
          <w:b/>
          <w:u w:val="single"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48F34A" w14:textId="77777777" w:rsidR="000863EC" w:rsidRDefault="000863EC">
      <w:r>
        <w:separator/>
      </w:r>
    </w:p>
  </w:endnote>
  <w:endnote w:type="continuationSeparator" w:id="0">
    <w:p w14:paraId="130C7537" w14:textId="77777777" w:rsidR="000863EC" w:rsidRDefault="00086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8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2D5CA6"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61F928" w14:textId="77777777" w:rsidR="000863EC" w:rsidRDefault="000863EC">
      <w:r>
        <w:separator/>
      </w:r>
    </w:p>
  </w:footnote>
  <w:footnote w:type="continuationSeparator" w:id="0">
    <w:p w14:paraId="7B970940" w14:textId="77777777" w:rsidR="000863EC" w:rsidRDefault="000863EC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863E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294"/>
    <w:rsid w:val="00256514"/>
    <w:rsid w:val="002603CC"/>
    <w:rsid w:val="002619A5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5CA6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05EA4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1F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6149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363D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3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14543-213E-48C5-88B2-20193695E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1762</Words>
  <Characters>10574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Paweł Tomasiak</cp:lastModifiedBy>
  <cp:revision>3</cp:revision>
  <cp:lastPrinted>2022-06-27T10:12:00Z</cp:lastPrinted>
  <dcterms:created xsi:type="dcterms:W3CDTF">2022-10-13T11:40:00Z</dcterms:created>
  <dcterms:modified xsi:type="dcterms:W3CDTF">2022-10-21T11:50:00Z</dcterms:modified>
</cp:coreProperties>
</file>